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2D4D9" w14:textId="77777777" w:rsidR="002A30BA" w:rsidRPr="002A30BA" w:rsidRDefault="00DD19E9" w:rsidP="002A30BA">
      <w:pPr>
        <w:widowControl w:val="0"/>
        <w:suppressAutoHyphens/>
        <w:jc w:val="center"/>
        <w:rPr>
          <w:rFonts w:ascii="Cambria" w:hAnsi="Cambria" w:cs="Tahoma"/>
          <w:b/>
          <w:bCs/>
          <w:sz w:val="20"/>
          <w:szCs w:val="20"/>
        </w:rPr>
      </w:pPr>
      <w:bookmarkStart w:id="0" w:name="_Hlk64357777"/>
      <w:bookmarkStart w:id="1" w:name="_Hlk68595655"/>
      <w:r w:rsidRPr="00FE3DA3">
        <w:rPr>
          <w:rFonts w:ascii="Cambria" w:hAnsi="Cambria" w:cs="Tahoma"/>
          <w:sz w:val="20"/>
          <w:szCs w:val="20"/>
        </w:rPr>
        <w:t>NAZWA ZAMÓWIENIA</w:t>
      </w:r>
      <w:r w:rsidRPr="00FE3DA3">
        <w:rPr>
          <w:rFonts w:ascii="Cambria" w:hAnsi="Cambria" w:cs="Tahoma"/>
          <w:b/>
          <w:bCs/>
          <w:sz w:val="20"/>
          <w:szCs w:val="20"/>
        </w:rPr>
        <w:t>:</w:t>
      </w:r>
      <w:bookmarkStart w:id="2" w:name="_Hlk88980117"/>
      <w:bookmarkEnd w:id="2"/>
      <w:r w:rsidRPr="00FE3DA3">
        <w:rPr>
          <w:rFonts w:ascii="Cambria" w:hAnsi="Cambria" w:cs="Tahoma"/>
          <w:b/>
          <w:bCs/>
          <w:sz w:val="20"/>
          <w:szCs w:val="20"/>
        </w:rPr>
        <w:t xml:space="preserve"> </w:t>
      </w:r>
      <w:bookmarkEnd w:id="0"/>
      <w:bookmarkEnd w:id="1"/>
      <w:r w:rsidR="002A30BA" w:rsidRPr="002A30BA">
        <w:rPr>
          <w:rFonts w:ascii="Cambria" w:hAnsi="Cambria" w:cs="Tahoma"/>
          <w:b/>
          <w:bCs/>
          <w:sz w:val="20"/>
          <w:szCs w:val="20"/>
        </w:rPr>
        <w:t>Zakup sprzętu, wyposażenia oraz pomocy dydaktycznych do realizacji projektu pn. „Rozwój kompetencji kluczem do sukcesu w XXI wieku – podniesienie jakości edukacji w Gminie Biała”</w:t>
      </w:r>
    </w:p>
    <w:p w14:paraId="736C6F42" w14:textId="77777777" w:rsidR="002A30BA" w:rsidRPr="002A30BA" w:rsidRDefault="002A30BA" w:rsidP="002A30BA">
      <w:pPr>
        <w:widowControl w:val="0"/>
        <w:suppressAutoHyphens/>
        <w:jc w:val="center"/>
        <w:rPr>
          <w:rFonts w:ascii="Cambria" w:hAnsi="Cambria" w:cs="Tahoma"/>
          <w:b/>
          <w:bCs/>
          <w:sz w:val="20"/>
          <w:szCs w:val="20"/>
        </w:rPr>
      </w:pPr>
    </w:p>
    <w:p w14:paraId="4F92ECB6" w14:textId="21F51C6F" w:rsidR="00DD19E9" w:rsidRPr="00FE3DA3" w:rsidRDefault="00DD19E9" w:rsidP="002A30BA">
      <w:pPr>
        <w:widowControl w:val="0"/>
        <w:suppressAutoHyphens/>
        <w:jc w:val="center"/>
        <w:rPr>
          <w:rFonts w:ascii="Cambria" w:hAnsi="Cambria" w:cs="Tahoma"/>
          <w:b/>
          <w:sz w:val="20"/>
          <w:szCs w:val="20"/>
        </w:rPr>
      </w:pPr>
      <w:r w:rsidRPr="00FE3DA3">
        <w:rPr>
          <w:rFonts w:ascii="Cambria" w:hAnsi="Cambria" w:cs="Tahoma"/>
          <w:b/>
          <w:sz w:val="20"/>
          <w:szCs w:val="20"/>
        </w:rPr>
        <w:t>OPIS PRZEDMIOTU ZAMÓWIENIA</w:t>
      </w:r>
    </w:p>
    <w:p w14:paraId="528FEE50" w14:textId="2F71820C" w:rsidR="00DD19E9" w:rsidRDefault="00DD19E9" w:rsidP="00DD19E9">
      <w:pPr>
        <w:jc w:val="center"/>
        <w:rPr>
          <w:rFonts w:ascii="Cambria" w:hAnsi="Cambria" w:cs="Tahoma"/>
          <w:b/>
          <w:sz w:val="20"/>
          <w:szCs w:val="20"/>
        </w:rPr>
      </w:pPr>
      <w:r w:rsidRPr="00FE3DA3">
        <w:rPr>
          <w:rFonts w:ascii="Cambria" w:hAnsi="Cambria" w:cs="Tahoma"/>
          <w:b/>
          <w:sz w:val="20"/>
          <w:szCs w:val="20"/>
        </w:rPr>
        <w:t>Część 3</w:t>
      </w:r>
    </w:p>
    <w:p w14:paraId="53F4037D" w14:textId="77777777" w:rsidR="002C662F" w:rsidRPr="00200E54" w:rsidRDefault="002C662F" w:rsidP="002C662F">
      <w:pPr>
        <w:pStyle w:val="Kolorowalistaakcent11"/>
        <w:tabs>
          <w:tab w:val="left" w:pos="851"/>
        </w:tabs>
        <w:spacing w:before="0" w:after="0" w:line="276" w:lineRule="auto"/>
        <w:ind w:left="1276"/>
        <w:rPr>
          <w:rFonts w:ascii="Cambria" w:hAnsi="Cambria" w:cs="Arial"/>
          <w:bCs/>
          <w:color w:val="44546A" w:themeColor="text2"/>
          <w:sz w:val="22"/>
          <w:szCs w:val="22"/>
        </w:rPr>
      </w:pPr>
      <w:r w:rsidRPr="00200E54">
        <w:rPr>
          <w:rFonts w:ascii="Cambria" w:hAnsi="Cambria" w:cs="Arial"/>
          <w:bCs/>
          <w:sz w:val="22"/>
          <w:szCs w:val="22"/>
        </w:rPr>
        <w:t>Zakup akcesoriów do zajęć rozwijających kompetencje cyfrowe z elementami kodowania i cyfrowania</w:t>
      </w:r>
    </w:p>
    <w:p w14:paraId="56D0F775" w14:textId="77777777" w:rsidR="002C662F" w:rsidRPr="00FE3DA3" w:rsidRDefault="002C662F" w:rsidP="00DD19E9">
      <w:pPr>
        <w:jc w:val="center"/>
        <w:rPr>
          <w:rFonts w:ascii="Cambria" w:hAnsi="Cambria" w:cs="Tahoma"/>
          <w:b/>
          <w:sz w:val="20"/>
          <w:szCs w:val="20"/>
        </w:rPr>
      </w:pPr>
    </w:p>
    <w:p w14:paraId="3A06FFC0" w14:textId="77777777" w:rsidR="0019446E" w:rsidRDefault="0019446E" w:rsidP="003B23C8">
      <w:pPr>
        <w:rPr>
          <w:rFonts w:ascii="Cambria" w:eastAsia="Cambria" w:hAnsi="Cambria" w:cs="Cambria"/>
          <w:b/>
          <w:sz w:val="20"/>
          <w:szCs w:val="20"/>
        </w:rPr>
      </w:pPr>
    </w:p>
    <w:p w14:paraId="20D2D9F2" w14:textId="77777777" w:rsidR="00C219AF" w:rsidRPr="00FE3DA3" w:rsidRDefault="00C219AF" w:rsidP="003B23C8">
      <w:pPr>
        <w:rPr>
          <w:rFonts w:ascii="Cambria" w:eastAsia="Cambria" w:hAnsi="Cambria" w:cs="Cambria"/>
          <w:b/>
          <w:sz w:val="20"/>
          <w:szCs w:val="20"/>
        </w:rPr>
      </w:pPr>
    </w:p>
    <w:p w14:paraId="01113A53" w14:textId="166CCAF5" w:rsidR="00E16BAF" w:rsidRPr="00FE3DA3" w:rsidRDefault="00E16BAF" w:rsidP="00AF77BA">
      <w:pPr>
        <w:spacing w:line="276" w:lineRule="auto"/>
        <w:jc w:val="center"/>
        <w:rPr>
          <w:rFonts w:ascii="Cambria" w:eastAsia="Cambria" w:hAnsi="Cambria" w:cs="Cambria"/>
          <w:b/>
          <w:sz w:val="20"/>
          <w:szCs w:val="20"/>
        </w:rPr>
      </w:pPr>
    </w:p>
    <w:p w14:paraId="0563A446" w14:textId="77777777" w:rsidR="009C139F" w:rsidRPr="00FE3DA3" w:rsidRDefault="009C139F" w:rsidP="009C139F">
      <w:pPr>
        <w:autoSpaceDE w:val="0"/>
        <w:autoSpaceDN w:val="0"/>
        <w:adjustRightInd w:val="0"/>
        <w:spacing w:before="40" w:after="40" w:line="276" w:lineRule="auto"/>
        <w:rPr>
          <w:rFonts w:ascii="Cambria" w:eastAsia="Calibri" w:hAnsi="Cambria" w:cs="Tahoma"/>
          <w:color w:val="000000"/>
          <w:sz w:val="20"/>
          <w:szCs w:val="20"/>
          <w:lang w:eastAsia="en-US"/>
        </w:rPr>
      </w:pPr>
      <w:r w:rsidRPr="00FE3DA3">
        <w:rPr>
          <w:rFonts w:ascii="Cambria" w:eastAsia="Calibri" w:hAnsi="Cambria" w:cs="Tahoma"/>
          <w:color w:val="000000"/>
          <w:sz w:val="20"/>
          <w:szCs w:val="20"/>
          <w:lang w:eastAsia="en-US"/>
        </w:rPr>
        <w:t>Nazwa i adres Wykonawcy: …………………………………………………………………………………………………………………………………………………………</w:t>
      </w:r>
    </w:p>
    <w:p w14:paraId="6D317DA8" w14:textId="77777777" w:rsidR="00AF77BA" w:rsidRPr="00FE3DA3" w:rsidRDefault="00AF77BA" w:rsidP="00AF77BA">
      <w:pPr>
        <w:widowControl w:val="0"/>
        <w:suppressAutoHyphens/>
        <w:jc w:val="both"/>
        <w:rPr>
          <w:rFonts w:ascii="Cambria" w:hAnsi="Cambria" w:cs="Tahoma"/>
          <w:b/>
          <w:sz w:val="20"/>
          <w:szCs w:val="20"/>
        </w:rPr>
      </w:pPr>
    </w:p>
    <w:p w14:paraId="04147FE9" w14:textId="77777777" w:rsidR="00AF77BA" w:rsidRPr="00FE3DA3" w:rsidRDefault="00AF77BA" w:rsidP="00AF77BA">
      <w:pPr>
        <w:jc w:val="center"/>
        <w:rPr>
          <w:rFonts w:ascii="Cambria" w:hAnsi="Cambria" w:cs="Tahoma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3"/>
        <w:gridCol w:w="1741"/>
        <w:gridCol w:w="782"/>
        <w:gridCol w:w="4923"/>
        <w:gridCol w:w="1415"/>
        <w:gridCol w:w="709"/>
        <w:gridCol w:w="4047"/>
      </w:tblGrid>
      <w:tr w:rsidR="0006590C" w:rsidRPr="00DD1871" w14:paraId="1D9AE857" w14:textId="425DB905" w:rsidTr="00FE6905">
        <w:trPr>
          <w:trHeight w:val="288"/>
        </w:trPr>
        <w:tc>
          <w:tcPr>
            <w:tcW w:w="603" w:type="dxa"/>
            <w:hideMark/>
          </w:tcPr>
          <w:p w14:paraId="3263226D" w14:textId="77777777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DD1871">
              <w:rPr>
                <w:rFonts w:ascii="Cambria" w:hAnsi="Cambria" w:cs="Tahom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523" w:type="dxa"/>
            <w:gridSpan w:val="2"/>
            <w:hideMark/>
          </w:tcPr>
          <w:p w14:paraId="202C829F" w14:textId="77777777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DD1871">
              <w:rPr>
                <w:rFonts w:ascii="Cambria" w:hAnsi="Cambria" w:cs="Tahoma"/>
                <w:b/>
                <w:bCs/>
                <w:sz w:val="18"/>
                <w:szCs w:val="18"/>
              </w:rPr>
              <w:t>Nazwa wydatku/ cechy/parametry</w:t>
            </w:r>
          </w:p>
        </w:tc>
        <w:tc>
          <w:tcPr>
            <w:tcW w:w="4923" w:type="dxa"/>
            <w:hideMark/>
          </w:tcPr>
          <w:p w14:paraId="669BCB20" w14:textId="236893F9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DD1871">
              <w:rPr>
                <w:rFonts w:ascii="Cambria" w:hAnsi="Cambria" w:cs="Tahoma"/>
                <w:b/>
                <w:bCs/>
                <w:sz w:val="18"/>
                <w:szCs w:val="18"/>
              </w:rPr>
              <w:t xml:space="preserve">OPIS </w:t>
            </w:r>
          </w:p>
        </w:tc>
        <w:tc>
          <w:tcPr>
            <w:tcW w:w="1415" w:type="dxa"/>
          </w:tcPr>
          <w:p w14:paraId="3E7C61F5" w14:textId="06B9096F" w:rsidR="0006590C" w:rsidRPr="00DD1871" w:rsidRDefault="00FE6905" w:rsidP="00DD1871">
            <w:pPr>
              <w:pStyle w:val="Default"/>
              <w:spacing w:before="40" w:after="40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DD1871">
              <w:rPr>
                <w:rFonts w:ascii="Cambria" w:hAnsi="Cambria" w:cs="Tahoma"/>
                <w:b/>
                <w:bCs/>
                <w:sz w:val="18"/>
                <w:szCs w:val="18"/>
              </w:rPr>
              <w:t>JEDNOSTKA MIARY</w:t>
            </w:r>
          </w:p>
        </w:tc>
        <w:tc>
          <w:tcPr>
            <w:tcW w:w="709" w:type="dxa"/>
            <w:noWrap/>
            <w:hideMark/>
          </w:tcPr>
          <w:p w14:paraId="01CC81C4" w14:textId="1B73A48C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DD1871">
              <w:rPr>
                <w:rFonts w:ascii="Cambria" w:hAnsi="Cambria" w:cs="Tahoma"/>
                <w:b/>
                <w:bCs/>
                <w:sz w:val="18"/>
                <w:szCs w:val="18"/>
              </w:rPr>
              <w:t xml:space="preserve">Ilość </w:t>
            </w:r>
          </w:p>
        </w:tc>
        <w:tc>
          <w:tcPr>
            <w:tcW w:w="4047" w:type="dxa"/>
          </w:tcPr>
          <w:p w14:paraId="208FC7FD" w14:textId="1B550401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DD1871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Wypełnia Wykonawca określenia czy przedmiot zamówienia jest zgodny z opisem przedmiotu zamówienia oraz czy spełnia/nie spełnia warunku przez </w:t>
            </w:r>
            <w:r w:rsidRPr="00DD1871">
              <w:rPr>
                <w:rFonts w:ascii="Cambria" w:eastAsia="Cambria" w:hAnsi="Cambria" w:cs="Cambria"/>
                <w:b/>
                <w:sz w:val="18"/>
                <w:szCs w:val="18"/>
              </w:rPr>
              <w:br/>
              <w:t>zaznaczenia SPEŁNIA/NIE SPEŁNIA (niepotrzebne skreślić)</w:t>
            </w:r>
          </w:p>
        </w:tc>
      </w:tr>
      <w:tr w:rsidR="0006590C" w:rsidRPr="00DD1871" w14:paraId="61751261" w14:textId="615FA2D5" w:rsidTr="00FE6905">
        <w:trPr>
          <w:trHeight w:val="288"/>
        </w:trPr>
        <w:tc>
          <w:tcPr>
            <w:tcW w:w="603" w:type="dxa"/>
            <w:noWrap/>
            <w:hideMark/>
          </w:tcPr>
          <w:p w14:paraId="5AD0048F" w14:textId="0875872A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sz w:val="18"/>
                <w:szCs w:val="18"/>
              </w:rPr>
            </w:pPr>
            <w:r w:rsidRPr="00DD1871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2523" w:type="dxa"/>
            <w:gridSpan w:val="2"/>
            <w:noWrap/>
            <w:hideMark/>
          </w:tcPr>
          <w:p w14:paraId="679801BB" w14:textId="77777777" w:rsidR="0006590C" w:rsidRPr="00DD1871" w:rsidRDefault="0006590C" w:rsidP="00DD1871">
            <w:pPr>
              <w:rPr>
                <w:rFonts w:ascii="Cambria" w:eastAsia="Calibri" w:hAnsi="Cambria"/>
                <w:color w:val="000000"/>
                <w:sz w:val="18"/>
                <w:szCs w:val="18"/>
              </w:rPr>
            </w:pPr>
            <w:r w:rsidRPr="00DD1871">
              <w:rPr>
                <w:rFonts w:ascii="Cambria" w:eastAsia="Calibri" w:hAnsi="Cambria"/>
                <w:color w:val="000000"/>
                <w:sz w:val="18"/>
                <w:szCs w:val="18"/>
              </w:rPr>
              <w:t>Robot do kodowania z akcesoriami</w:t>
            </w:r>
          </w:p>
          <w:p w14:paraId="794BC035" w14:textId="1FCF1CFE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4923" w:type="dxa"/>
            <w:noWrap/>
            <w:hideMark/>
          </w:tcPr>
          <w:p w14:paraId="5A63D062" w14:textId="77777777" w:rsidR="0006590C" w:rsidRPr="00DD1871" w:rsidRDefault="0006590C" w:rsidP="00DD1871">
            <w:pPr>
              <w:pStyle w:val="Tekstpodstawowy"/>
              <w:spacing w:line="240" w:lineRule="auto"/>
              <w:rPr>
                <w:rFonts w:ascii="Cambria" w:hAnsi="Cambria"/>
                <w:sz w:val="18"/>
                <w:szCs w:val="18"/>
              </w:rPr>
            </w:pPr>
            <w:r w:rsidRPr="00DD1871">
              <w:rPr>
                <w:rFonts w:ascii="Cambria" w:eastAsia="Calibri" w:hAnsi="Cambria" w:cs="Times New Roman"/>
                <w:sz w:val="18"/>
                <w:szCs w:val="18"/>
              </w:rPr>
              <w:t>Robot. 78- elementowy zestaw do nauki  kodowania. Może odtwarzać muzykę, stworzyć pokaz świetlny, zamienić się w pociąg, radiowóz lub ducha.</w:t>
            </w:r>
          </w:p>
          <w:p w14:paraId="6A199E6C" w14:textId="423E1B04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sz w:val="18"/>
                <w:szCs w:val="18"/>
              </w:rPr>
            </w:pPr>
            <w:r w:rsidRPr="00DD1871">
              <w:rPr>
                <w:rFonts w:ascii="Cambria" w:hAnsi="Cambria"/>
                <w:sz w:val="18"/>
                <w:szCs w:val="18"/>
              </w:rPr>
              <w:t>W zestawie: robot świecący w ciemności,  pilot do zdalnego programowania,  nakładki z rękami robota,  karty kodujące, dwustronne tablice-puzzle, przeszkody i akcesoria.</w:t>
            </w:r>
          </w:p>
        </w:tc>
        <w:tc>
          <w:tcPr>
            <w:tcW w:w="1415" w:type="dxa"/>
          </w:tcPr>
          <w:p w14:paraId="155A16A1" w14:textId="36F55ADD" w:rsidR="0006590C" w:rsidRPr="00DD1871" w:rsidRDefault="00DD1871" w:rsidP="00DD1871">
            <w:pPr>
              <w:pStyle w:val="Default"/>
              <w:spacing w:before="40" w:after="40"/>
              <w:rPr>
                <w:rFonts w:ascii="Cambria" w:hAnsi="Cambria"/>
                <w:sz w:val="18"/>
                <w:szCs w:val="18"/>
              </w:rPr>
            </w:pPr>
            <w:r w:rsidRPr="00DD1871">
              <w:rPr>
                <w:rFonts w:ascii="Cambria" w:hAnsi="Cambria"/>
                <w:sz w:val="18"/>
                <w:szCs w:val="18"/>
              </w:rPr>
              <w:t>SZTUKA</w:t>
            </w:r>
          </w:p>
        </w:tc>
        <w:tc>
          <w:tcPr>
            <w:tcW w:w="709" w:type="dxa"/>
            <w:noWrap/>
            <w:hideMark/>
          </w:tcPr>
          <w:p w14:paraId="73DF8819" w14:textId="471BECD9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DD1871">
              <w:rPr>
                <w:rFonts w:ascii="Cambria" w:hAnsi="Cambria"/>
                <w:sz w:val="18"/>
                <w:szCs w:val="18"/>
              </w:rPr>
              <w:t>4</w:t>
            </w:r>
          </w:p>
        </w:tc>
        <w:tc>
          <w:tcPr>
            <w:tcW w:w="4047" w:type="dxa"/>
          </w:tcPr>
          <w:p w14:paraId="2CF6BE04" w14:textId="62C12B23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DD1871">
              <w:rPr>
                <w:rFonts w:ascii="Cambria" w:eastAsia="Cambria" w:hAnsi="Cambria" w:cs="Cambria"/>
                <w:bCs/>
                <w:sz w:val="18"/>
                <w:szCs w:val="18"/>
              </w:rPr>
              <w:t>SPEŁNIA/NIE SPEŁNIA</w:t>
            </w:r>
          </w:p>
        </w:tc>
      </w:tr>
      <w:tr w:rsidR="0006590C" w:rsidRPr="00DD1871" w14:paraId="74D604B0" w14:textId="0A0EDB09" w:rsidTr="00FE6905">
        <w:trPr>
          <w:trHeight w:val="288"/>
        </w:trPr>
        <w:tc>
          <w:tcPr>
            <w:tcW w:w="603" w:type="dxa"/>
            <w:tcBorders>
              <w:top w:val="nil"/>
            </w:tcBorders>
            <w:noWrap/>
            <w:hideMark/>
          </w:tcPr>
          <w:p w14:paraId="634EF145" w14:textId="3B1535C7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sz w:val="18"/>
                <w:szCs w:val="18"/>
              </w:rPr>
            </w:pPr>
            <w:r w:rsidRPr="00DD1871">
              <w:rPr>
                <w:rFonts w:ascii="Cambria" w:hAnsi="Cambria"/>
                <w:sz w:val="18"/>
                <w:szCs w:val="18"/>
              </w:rPr>
              <w:t>2</w:t>
            </w:r>
          </w:p>
        </w:tc>
        <w:tc>
          <w:tcPr>
            <w:tcW w:w="2523" w:type="dxa"/>
            <w:gridSpan w:val="2"/>
            <w:noWrap/>
            <w:hideMark/>
          </w:tcPr>
          <w:p w14:paraId="633E816A" w14:textId="77777777" w:rsidR="0006590C" w:rsidRPr="00DD1871" w:rsidRDefault="0006590C" w:rsidP="00DD1871">
            <w:pPr>
              <w:spacing w:beforeAutospacing="1" w:afterAutospacing="1"/>
              <w:outlineLvl w:val="0"/>
              <w:rPr>
                <w:rFonts w:ascii="Cambria" w:eastAsia="Calibri" w:hAnsi="Cambria"/>
                <w:color w:val="000000"/>
                <w:sz w:val="18"/>
                <w:szCs w:val="18"/>
              </w:rPr>
            </w:pPr>
            <w:r w:rsidRPr="00DD1871">
              <w:rPr>
                <w:rFonts w:ascii="Cambria" w:hAnsi="Cambria"/>
                <w:bCs/>
                <w:color w:val="000000"/>
                <w:kern w:val="2"/>
                <w:sz w:val="18"/>
                <w:szCs w:val="18"/>
              </w:rPr>
              <w:t>Akcesoria dodatkowe do robota</w:t>
            </w:r>
          </w:p>
          <w:p w14:paraId="668AE2B1" w14:textId="37BCDB86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sz w:val="18"/>
                <w:szCs w:val="18"/>
              </w:rPr>
            </w:pPr>
          </w:p>
        </w:tc>
        <w:tc>
          <w:tcPr>
            <w:tcW w:w="4923" w:type="dxa"/>
            <w:noWrap/>
            <w:hideMark/>
          </w:tcPr>
          <w:p w14:paraId="79279F73" w14:textId="0A18CD9E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sz w:val="18"/>
                <w:szCs w:val="18"/>
              </w:rPr>
            </w:pPr>
            <w:r w:rsidRPr="00DD1871">
              <w:rPr>
                <w:rFonts w:ascii="Cambria" w:hAnsi="Cambria"/>
                <w:sz w:val="18"/>
                <w:szCs w:val="18"/>
              </w:rPr>
              <w:t>Zestaw 40 dodatkowych elementów-przeszkód do robota, dzięki którym można stworzyć 9 kolejnych wyzwań do pokonania takich jak np. efekt domina, spadające piłeczki, a także zaprojektować nowe własne tory przeszkód.</w:t>
            </w:r>
          </w:p>
        </w:tc>
        <w:tc>
          <w:tcPr>
            <w:tcW w:w="1415" w:type="dxa"/>
          </w:tcPr>
          <w:p w14:paraId="3531DB32" w14:textId="32819265" w:rsidR="0006590C" w:rsidRPr="00DD1871" w:rsidRDefault="00DD1871" w:rsidP="00DD1871">
            <w:pPr>
              <w:pStyle w:val="Default"/>
              <w:spacing w:before="40" w:after="40"/>
              <w:rPr>
                <w:rFonts w:ascii="Cambria" w:hAnsi="Cambria"/>
                <w:sz w:val="18"/>
                <w:szCs w:val="18"/>
              </w:rPr>
            </w:pPr>
            <w:r w:rsidRPr="00DD1871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709" w:type="dxa"/>
            <w:noWrap/>
            <w:hideMark/>
          </w:tcPr>
          <w:p w14:paraId="001D085A" w14:textId="7F713602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DD1871">
              <w:rPr>
                <w:rFonts w:ascii="Cambria" w:hAnsi="Cambria"/>
                <w:sz w:val="18"/>
                <w:szCs w:val="18"/>
              </w:rPr>
              <w:t>4</w:t>
            </w:r>
          </w:p>
        </w:tc>
        <w:tc>
          <w:tcPr>
            <w:tcW w:w="4047" w:type="dxa"/>
          </w:tcPr>
          <w:p w14:paraId="76F59812" w14:textId="60912BAB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DD1871">
              <w:rPr>
                <w:rFonts w:ascii="Cambria" w:eastAsia="Cambria" w:hAnsi="Cambria" w:cs="Cambria"/>
                <w:bCs/>
                <w:sz w:val="18"/>
                <w:szCs w:val="18"/>
              </w:rPr>
              <w:t>SPEŁNIA/NIE SPEŁNIA</w:t>
            </w:r>
          </w:p>
        </w:tc>
      </w:tr>
      <w:tr w:rsidR="0006590C" w:rsidRPr="00DD1871" w14:paraId="4C98D8FF" w14:textId="3B7B0444" w:rsidTr="00FE6905">
        <w:trPr>
          <w:trHeight w:val="456"/>
        </w:trPr>
        <w:tc>
          <w:tcPr>
            <w:tcW w:w="603" w:type="dxa"/>
            <w:tcBorders>
              <w:top w:val="nil"/>
            </w:tcBorders>
            <w:noWrap/>
            <w:hideMark/>
          </w:tcPr>
          <w:p w14:paraId="517EC348" w14:textId="5885B278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sz w:val="18"/>
                <w:szCs w:val="18"/>
              </w:rPr>
            </w:pPr>
            <w:r w:rsidRPr="00DD1871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25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hideMark/>
          </w:tcPr>
          <w:p w14:paraId="0716863D" w14:textId="0BC1DD77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sz w:val="18"/>
                <w:szCs w:val="18"/>
              </w:rPr>
            </w:pPr>
            <w:r w:rsidRPr="00DD1871">
              <w:rPr>
                <w:rFonts w:ascii="Cambria" w:hAnsi="Cambria"/>
                <w:sz w:val="18"/>
                <w:szCs w:val="18"/>
              </w:rPr>
              <w:t>Klocki do robotyki</w:t>
            </w:r>
          </w:p>
        </w:tc>
        <w:tc>
          <w:tcPr>
            <w:tcW w:w="4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hideMark/>
          </w:tcPr>
          <w:p w14:paraId="3DDFC6A1" w14:textId="77777777" w:rsidR="0006590C" w:rsidRPr="00DD1871" w:rsidRDefault="0006590C" w:rsidP="00DD1871">
            <w:pPr>
              <w:pStyle w:val="Akapitzlist"/>
              <w:spacing w:after="0" w:line="240" w:lineRule="auto"/>
              <w:ind w:left="0"/>
              <w:rPr>
                <w:rFonts w:ascii="Cambria" w:hAnsi="Cambria" w:cs="Times New Roman"/>
                <w:sz w:val="18"/>
                <w:szCs w:val="18"/>
              </w:rPr>
            </w:pPr>
            <w:r w:rsidRPr="00DD1871">
              <w:rPr>
                <w:rFonts w:ascii="Cambria" w:hAnsi="Cambria" w:cs="Times New Roman"/>
                <w:sz w:val="18"/>
                <w:szCs w:val="18"/>
              </w:rPr>
              <w:t>Min. 229 elementy</w:t>
            </w:r>
          </w:p>
          <w:p w14:paraId="4CD3F0DE" w14:textId="77777777" w:rsidR="0006590C" w:rsidRPr="00DD1871" w:rsidRDefault="0006590C" w:rsidP="00DD1871">
            <w:pPr>
              <w:pStyle w:val="Akapitzlist"/>
              <w:spacing w:after="0" w:line="240" w:lineRule="auto"/>
              <w:ind w:left="0"/>
              <w:rPr>
                <w:rFonts w:ascii="Cambria" w:hAnsi="Cambria" w:cs="Times New Roman"/>
                <w:sz w:val="18"/>
                <w:szCs w:val="18"/>
              </w:rPr>
            </w:pPr>
            <w:r w:rsidRPr="00DD1871">
              <w:rPr>
                <w:rFonts w:ascii="Cambria" w:hAnsi="Cambria" w:cs="Times New Roman"/>
                <w:sz w:val="18"/>
                <w:szCs w:val="18"/>
              </w:rPr>
              <w:t>Wym. 44 x 21 x 24 cm</w:t>
            </w:r>
          </w:p>
          <w:p w14:paraId="79CC6171" w14:textId="77777777" w:rsidR="0006590C" w:rsidRPr="00DD1871" w:rsidRDefault="0006590C" w:rsidP="00DD1871">
            <w:pPr>
              <w:pStyle w:val="Akapitzlist"/>
              <w:spacing w:after="0" w:line="240" w:lineRule="auto"/>
              <w:ind w:left="0"/>
              <w:rPr>
                <w:rFonts w:ascii="Cambria" w:hAnsi="Cambria" w:cs="Times New Roman"/>
                <w:sz w:val="18"/>
                <w:szCs w:val="18"/>
              </w:rPr>
            </w:pPr>
            <w:r w:rsidRPr="00DD1871">
              <w:rPr>
                <w:rFonts w:ascii="Cambria" w:hAnsi="Cambria" w:cs="Times New Roman"/>
                <w:sz w:val="18"/>
                <w:szCs w:val="18"/>
              </w:rPr>
              <w:t>Utworzenie min. 20 robotów</w:t>
            </w:r>
          </w:p>
          <w:p w14:paraId="30C3225D" w14:textId="77777777" w:rsidR="0006590C" w:rsidRPr="00DD1871" w:rsidRDefault="0006590C" w:rsidP="00DD1871">
            <w:pPr>
              <w:pStyle w:val="Akapitzlist"/>
              <w:spacing w:after="0" w:line="240" w:lineRule="auto"/>
              <w:ind w:left="0"/>
              <w:rPr>
                <w:rFonts w:ascii="Cambria" w:hAnsi="Cambria" w:cs="Times New Roman"/>
                <w:sz w:val="18"/>
                <w:szCs w:val="18"/>
              </w:rPr>
            </w:pPr>
            <w:r w:rsidRPr="00DD1871">
              <w:rPr>
                <w:rFonts w:ascii="Cambria" w:hAnsi="Cambria" w:cs="Times New Roman"/>
                <w:sz w:val="18"/>
                <w:szCs w:val="18"/>
              </w:rPr>
              <w:t>Podręcznik z instrukcjami</w:t>
            </w:r>
          </w:p>
          <w:p w14:paraId="062886EA" w14:textId="490A1C6E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sz w:val="18"/>
                <w:szCs w:val="18"/>
              </w:rPr>
            </w:pPr>
            <w:r w:rsidRPr="00DD1871">
              <w:rPr>
                <w:rFonts w:ascii="Cambria" w:hAnsi="Cambria"/>
                <w:sz w:val="18"/>
                <w:szCs w:val="18"/>
              </w:rPr>
              <w:t>Pojemnik do przechowywania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BB681CA" w14:textId="12B29B78" w:rsidR="0006590C" w:rsidRPr="00DD1871" w:rsidRDefault="00DD1871" w:rsidP="00DD1871">
            <w:pPr>
              <w:pStyle w:val="Default"/>
              <w:spacing w:before="40" w:after="40"/>
              <w:rPr>
                <w:rFonts w:ascii="Cambria" w:hAnsi="Cambria"/>
                <w:sz w:val="18"/>
                <w:szCs w:val="18"/>
              </w:rPr>
            </w:pPr>
            <w:r w:rsidRPr="00DD1871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noWrap/>
            <w:hideMark/>
          </w:tcPr>
          <w:p w14:paraId="5BCC6DB0" w14:textId="6387618E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DD1871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4047" w:type="dxa"/>
          </w:tcPr>
          <w:p w14:paraId="795F7F70" w14:textId="3C453A14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DD1871">
              <w:rPr>
                <w:rFonts w:ascii="Cambria" w:eastAsia="Cambria" w:hAnsi="Cambria" w:cs="Cambria"/>
                <w:bCs/>
                <w:sz w:val="18"/>
                <w:szCs w:val="18"/>
              </w:rPr>
              <w:t>SPEŁNIA/NIE SPEŁNIA</w:t>
            </w:r>
          </w:p>
        </w:tc>
      </w:tr>
      <w:tr w:rsidR="0006590C" w:rsidRPr="00DD1871" w14:paraId="450AEC78" w14:textId="4811CE7D" w:rsidTr="00FE6905">
        <w:trPr>
          <w:trHeight w:val="288"/>
        </w:trPr>
        <w:tc>
          <w:tcPr>
            <w:tcW w:w="603" w:type="dxa"/>
            <w:noWrap/>
            <w:hideMark/>
          </w:tcPr>
          <w:p w14:paraId="1EC9833C" w14:textId="1DA000E7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sz w:val="18"/>
                <w:szCs w:val="18"/>
              </w:rPr>
            </w:pPr>
            <w:r w:rsidRPr="00DD1871">
              <w:rPr>
                <w:rFonts w:ascii="Cambria" w:hAnsi="Cambria"/>
                <w:sz w:val="18"/>
                <w:szCs w:val="18"/>
              </w:rPr>
              <w:t>4</w:t>
            </w:r>
          </w:p>
        </w:tc>
        <w:tc>
          <w:tcPr>
            <w:tcW w:w="25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noWrap/>
            <w:hideMark/>
          </w:tcPr>
          <w:p w14:paraId="33BC4B0C" w14:textId="651A740A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sz w:val="18"/>
                <w:szCs w:val="18"/>
              </w:rPr>
            </w:pPr>
            <w:r w:rsidRPr="00DD1871">
              <w:rPr>
                <w:rFonts w:ascii="Cambria" w:hAnsi="Cambria"/>
                <w:sz w:val="18"/>
                <w:szCs w:val="18"/>
              </w:rPr>
              <w:t>Zestaw do programowania</w:t>
            </w:r>
          </w:p>
        </w:tc>
        <w:tc>
          <w:tcPr>
            <w:tcW w:w="4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hideMark/>
          </w:tcPr>
          <w:p w14:paraId="0B43FF76" w14:textId="77777777" w:rsidR="0006590C" w:rsidRPr="00DD1871" w:rsidRDefault="0006590C" w:rsidP="00DD1871">
            <w:pPr>
              <w:pStyle w:val="Akapitzlist"/>
              <w:spacing w:after="0" w:line="240" w:lineRule="auto"/>
              <w:ind w:left="0"/>
              <w:rPr>
                <w:rFonts w:ascii="Cambria" w:hAnsi="Cambria" w:cs="Times New Roman"/>
                <w:sz w:val="18"/>
                <w:szCs w:val="18"/>
              </w:rPr>
            </w:pPr>
            <w:r w:rsidRPr="00DD1871">
              <w:rPr>
                <w:rFonts w:ascii="Cambria" w:hAnsi="Cambria" w:cs="Times New Roman"/>
                <w:sz w:val="18"/>
                <w:szCs w:val="18"/>
              </w:rPr>
              <w:t>Min. 304 elementy</w:t>
            </w:r>
          </w:p>
          <w:p w14:paraId="4AAC0C29" w14:textId="77777777" w:rsidR="0006590C" w:rsidRPr="00DD1871" w:rsidRDefault="0006590C" w:rsidP="00DD1871">
            <w:pPr>
              <w:pStyle w:val="Akapitzlist"/>
              <w:spacing w:after="0" w:line="240" w:lineRule="auto"/>
              <w:ind w:left="0"/>
              <w:rPr>
                <w:rFonts w:ascii="Cambria" w:hAnsi="Cambria" w:cs="Times New Roman"/>
                <w:sz w:val="18"/>
                <w:szCs w:val="18"/>
              </w:rPr>
            </w:pPr>
            <w:r w:rsidRPr="00DD1871">
              <w:rPr>
                <w:rFonts w:ascii="Cambria" w:hAnsi="Cambria" w:cs="Times New Roman"/>
                <w:sz w:val="18"/>
                <w:szCs w:val="18"/>
              </w:rPr>
              <w:t>Wym. 44 x 21 x 24 cm</w:t>
            </w:r>
          </w:p>
          <w:p w14:paraId="455B66DF" w14:textId="77777777" w:rsidR="0006590C" w:rsidRPr="00DD1871" w:rsidRDefault="0006590C" w:rsidP="00DD1871">
            <w:pPr>
              <w:pStyle w:val="Akapitzlist"/>
              <w:spacing w:after="0" w:line="240" w:lineRule="auto"/>
              <w:ind w:left="0"/>
              <w:rPr>
                <w:rFonts w:ascii="Cambria" w:hAnsi="Cambria" w:cs="Times New Roman"/>
                <w:sz w:val="18"/>
                <w:szCs w:val="18"/>
              </w:rPr>
            </w:pPr>
            <w:r w:rsidRPr="00DD1871">
              <w:rPr>
                <w:rFonts w:ascii="Cambria" w:hAnsi="Cambria" w:cs="Times New Roman"/>
                <w:sz w:val="18"/>
                <w:szCs w:val="18"/>
              </w:rPr>
              <w:t>Utworzenie min. 30 modeli</w:t>
            </w:r>
          </w:p>
          <w:p w14:paraId="5E865B04" w14:textId="77777777" w:rsidR="0006590C" w:rsidRPr="00DD1871" w:rsidRDefault="0006590C" w:rsidP="00DD1871">
            <w:pPr>
              <w:pStyle w:val="Akapitzlist"/>
              <w:spacing w:after="0" w:line="240" w:lineRule="auto"/>
              <w:ind w:left="0"/>
              <w:rPr>
                <w:rFonts w:ascii="Cambria" w:hAnsi="Cambria" w:cs="Times New Roman"/>
                <w:sz w:val="18"/>
                <w:szCs w:val="18"/>
              </w:rPr>
            </w:pPr>
            <w:r w:rsidRPr="00DD1871">
              <w:rPr>
                <w:rFonts w:ascii="Cambria" w:hAnsi="Cambria" w:cs="Times New Roman"/>
                <w:sz w:val="18"/>
                <w:szCs w:val="18"/>
              </w:rPr>
              <w:t>Podręcznik z instrukcjami</w:t>
            </w:r>
          </w:p>
          <w:p w14:paraId="5997D251" w14:textId="635E98C5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sz w:val="18"/>
                <w:szCs w:val="18"/>
              </w:rPr>
            </w:pPr>
            <w:r w:rsidRPr="00DD1871">
              <w:rPr>
                <w:rFonts w:ascii="Cambria" w:hAnsi="Cambria"/>
                <w:sz w:val="18"/>
                <w:szCs w:val="18"/>
              </w:rPr>
              <w:lastRenderedPageBreak/>
              <w:t>Pojemnik do przechowywania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E256DA" w14:textId="0CC689A1" w:rsidR="0006590C" w:rsidRPr="00DD1871" w:rsidRDefault="00DD1871" w:rsidP="00DD1871">
            <w:pPr>
              <w:pStyle w:val="Default"/>
              <w:spacing w:before="40" w:after="40"/>
              <w:rPr>
                <w:rFonts w:ascii="Cambria" w:hAnsi="Cambria"/>
                <w:sz w:val="18"/>
                <w:szCs w:val="18"/>
              </w:rPr>
            </w:pPr>
            <w:r w:rsidRPr="00DD1871">
              <w:rPr>
                <w:rFonts w:ascii="Cambria" w:hAnsi="Cambria"/>
                <w:sz w:val="18"/>
                <w:szCs w:val="18"/>
              </w:rPr>
              <w:lastRenderedPageBreak/>
              <w:t>ZESTAW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noWrap/>
            <w:hideMark/>
          </w:tcPr>
          <w:p w14:paraId="306C47CA" w14:textId="1F0D1B70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DD1871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4047" w:type="dxa"/>
          </w:tcPr>
          <w:p w14:paraId="6E2B7789" w14:textId="46D1EDE0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DD1871">
              <w:rPr>
                <w:rFonts w:ascii="Cambria" w:eastAsia="Cambria" w:hAnsi="Cambria" w:cs="Cambria"/>
                <w:bCs/>
                <w:sz w:val="18"/>
                <w:szCs w:val="18"/>
              </w:rPr>
              <w:t>SPEŁNIA/NIE SPEŁNIA</w:t>
            </w:r>
          </w:p>
        </w:tc>
      </w:tr>
      <w:tr w:rsidR="0006590C" w:rsidRPr="00DD1871" w14:paraId="74327EF7" w14:textId="6B7974D8" w:rsidTr="00FE6905">
        <w:trPr>
          <w:trHeight w:val="456"/>
        </w:trPr>
        <w:tc>
          <w:tcPr>
            <w:tcW w:w="603" w:type="dxa"/>
            <w:noWrap/>
            <w:hideMark/>
          </w:tcPr>
          <w:p w14:paraId="4F1E9A80" w14:textId="02453DA2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sz w:val="18"/>
                <w:szCs w:val="18"/>
              </w:rPr>
            </w:pPr>
            <w:r w:rsidRPr="00DD1871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25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hideMark/>
          </w:tcPr>
          <w:p w14:paraId="6419F159" w14:textId="5B32DFE8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sz w:val="18"/>
                <w:szCs w:val="18"/>
              </w:rPr>
            </w:pPr>
            <w:r w:rsidRPr="00DD1871">
              <w:rPr>
                <w:rFonts w:ascii="Cambria" w:hAnsi="Cambria" w:cs="Calibri"/>
                <w:sz w:val="18"/>
                <w:szCs w:val="18"/>
              </w:rPr>
              <w:t>Inteligentny sterownik</w:t>
            </w:r>
          </w:p>
        </w:tc>
        <w:tc>
          <w:tcPr>
            <w:tcW w:w="4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hideMark/>
          </w:tcPr>
          <w:p w14:paraId="1BCCC13E" w14:textId="77777777" w:rsidR="0006590C" w:rsidRPr="00DD1871" w:rsidRDefault="0006590C" w:rsidP="00DD1871">
            <w:pPr>
              <w:pStyle w:val="Akapitzlist"/>
              <w:spacing w:after="0" w:line="240" w:lineRule="auto"/>
              <w:ind w:left="0"/>
              <w:rPr>
                <w:rFonts w:ascii="Cambria" w:hAnsi="Cambria" w:cs="Times New Roman"/>
                <w:sz w:val="18"/>
                <w:szCs w:val="18"/>
              </w:rPr>
            </w:pPr>
            <w:r w:rsidRPr="00DD1871">
              <w:rPr>
                <w:rFonts w:ascii="Cambria" w:hAnsi="Cambria" w:cs="Times New Roman"/>
                <w:sz w:val="18"/>
                <w:szCs w:val="18"/>
              </w:rPr>
              <w:t>Min. 181 elementy</w:t>
            </w:r>
          </w:p>
          <w:p w14:paraId="191E165B" w14:textId="77777777" w:rsidR="0006590C" w:rsidRPr="00DD1871" w:rsidRDefault="0006590C" w:rsidP="00DD1871">
            <w:pPr>
              <w:pStyle w:val="Akapitzlist"/>
              <w:spacing w:after="0" w:line="240" w:lineRule="auto"/>
              <w:ind w:left="0"/>
              <w:rPr>
                <w:rFonts w:ascii="Cambria" w:hAnsi="Cambria" w:cs="Times New Roman"/>
                <w:sz w:val="18"/>
                <w:szCs w:val="18"/>
              </w:rPr>
            </w:pPr>
            <w:r w:rsidRPr="00DD1871">
              <w:rPr>
                <w:rFonts w:ascii="Cambria" w:hAnsi="Cambria" w:cs="Times New Roman"/>
                <w:sz w:val="18"/>
                <w:szCs w:val="18"/>
              </w:rPr>
              <w:t>Wym. 44 x 21 x 24 cm</w:t>
            </w:r>
          </w:p>
          <w:p w14:paraId="324C68B1" w14:textId="77777777" w:rsidR="0006590C" w:rsidRPr="00DD1871" w:rsidRDefault="0006590C" w:rsidP="00DD1871">
            <w:pPr>
              <w:pStyle w:val="Akapitzlist"/>
              <w:spacing w:after="0" w:line="240" w:lineRule="auto"/>
              <w:ind w:left="0"/>
              <w:rPr>
                <w:rFonts w:ascii="Cambria" w:hAnsi="Cambria" w:cs="Times New Roman"/>
                <w:sz w:val="18"/>
                <w:szCs w:val="18"/>
              </w:rPr>
            </w:pPr>
            <w:r w:rsidRPr="00DD1871">
              <w:rPr>
                <w:rFonts w:ascii="Cambria" w:hAnsi="Cambria" w:cs="Times New Roman"/>
                <w:sz w:val="18"/>
                <w:szCs w:val="18"/>
              </w:rPr>
              <w:t>Utworzenie min. 20 maszyn</w:t>
            </w:r>
          </w:p>
          <w:p w14:paraId="38591AA7" w14:textId="77777777" w:rsidR="0006590C" w:rsidRPr="00DD1871" w:rsidRDefault="0006590C" w:rsidP="00DD1871">
            <w:pPr>
              <w:pStyle w:val="Akapitzlist"/>
              <w:spacing w:after="0" w:line="240" w:lineRule="auto"/>
              <w:ind w:left="0"/>
              <w:rPr>
                <w:rFonts w:ascii="Cambria" w:hAnsi="Cambria" w:cs="Times New Roman"/>
                <w:sz w:val="18"/>
                <w:szCs w:val="18"/>
              </w:rPr>
            </w:pPr>
            <w:r w:rsidRPr="00DD1871">
              <w:rPr>
                <w:rFonts w:ascii="Cambria" w:hAnsi="Cambria" w:cs="Times New Roman"/>
                <w:sz w:val="18"/>
                <w:szCs w:val="18"/>
              </w:rPr>
              <w:t>Podręcznik z instrukcjami</w:t>
            </w:r>
          </w:p>
          <w:p w14:paraId="524CBCCC" w14:textId="4D605607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sz w:val="18"/>
                <w:szCs w:val="18"/>
              </w:rPr>
            </w:pPr>
            <w:r w:rsidRPr="00DD1871">
              <w:rPr>
                <w:rFonts w:ascii="Cambria" w:hAnsi="Cambria"/>
                <w:sz w:val="18"/>
                <w:szCs w:val="18"/>
              </w:rPr>
              <w:t>Pojemnik do przechowywania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94CF8C" w14:textId="1A4C486B" w:rsidR="0006590C" w:rsidRPr="00DD1871" w:rsidRDefault="00DD1871" w:rsidP="00DD1871">
            <w:pPr>
              <w:pStyle w:val="Default"/>
              <w:spacing w:before="40" w:after="40"/>
              <w:rPr>
                <w:rFonts w:ascii="Cambria" w:hAnsi="Cambria"/>
                <w:sz w:val="18"/>
                <w:szCs w:val="18"/>
              </w:rPr>
            </w:pPr>
            <w:r w:rsidRPr="00DD1871">
              <w:rPr>
                <w:rFonts w:ascii="Cambria" w:hAnsi="Cambria"/>
                <w:sz w:val="18"/>
                <w:szCs w:val="18"/>
              </w:rPr>
              <w:t>ZESTAW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noWrap/>
            <w:hideMark/>
          </w:tcPr>
          <w:p w14:paraId="64F3B34D" w14:textId="3770630E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DD1871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4047" w:type="dxa"/>
          </w:tcPr>
          <w:p w14:paraId="2D846A3F" w14:textId="7E9F97B1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DD1871">
              <w:rPr>
                <w:rFonts w:ascii="Cambria" w:eastAsia="Cambria" w:hAnsi="Cambria" w:cs="Cambria"/>
                <w:bCs/>
                <w:sz w:val="18"/>
                <w:szCs w:val="18"/>
              </w:rPr>
              <w:t>SPEŁNIA/NIE SPEŁNIA</w:t>
            </w:r>
          </w:p>
        </w:tc>
      </w:tr>
      <w:tr w:rsidR="0006590C" w:rsidRPr="00DD1871" w14:paraId="683D0C95" w14:textId="77777777" w:rsidTr="00FE6905">
        <w:trPr>
          <w:trHeight w:val="456"/>
        </w:trPr>
        <w:tc>
          <w:tcPr>
            <w:tcW w:w="2344" w:type="dxa"/>
            <w:gridSpan w:val="2"/>
          </w:tcPr>
          <w:p w14:paraId="2C8A618C" w14:textId="77777777" w:rsidR="0006590C" w:rsidRPr="00DD1871" w:rsidRDefault="0006590C" w:rsidP="00DD1871">
            <w:pPr>
              <w:pStyle w:val="Default"/>
              <w:spacing w:before="40" w:after="40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7829" w:type="dxa"/>
            <w:gridSpan w:val="4"/>
            <w:noWrap/>
          </w:tcPr>
          <w:p w14:paraId="0F1BB0B1" w14:textId="673E47F2" w:rsidR="0006590C" w:rsidRPr="00DD1871" w:rsidRDefault="0006590C" w:rsidP="00DD1871">
            <w:pPr>
              <w:pStyle w:val="Default"/>
              <w:spacing w:before="40" w:after="40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DD1871">
              <w:rPr>
                <w:rFonts w:ascii="Cambria" w:hAnsi="Cambria" w:cs="Tahoma"/>
                <w:sz w:val="18"/>
                <w:szCs w:val="18"/>
              </w:rPr>
              <w:t xml:space="preserve">GWARANCJA PRODUCENTA MIN </w:t>
            </w:r>
            <w:r w:rsidR="00DD1871">
              <w:rPr>
                <w:rFonts w:ascii="Cambria" w:hAnsi="Cambria" w:cs="Tahoma"/>
                <w:sz w:val="18"/>
                <w:szCs w:val="18"/>
              </w:rPr>
              <w:t>36</w:t>
            </w:r>
            <w:r w:rsidRPr="00DD1871">
              <w:rPr>
                <w:rFonts w:ascii="Cambria" w:hAnsi="Cambria" w:cs="Tahoma"/>
                <w:sz w:val="18"/>
                <w:szCs w:val="18"/>
              </w:rPr>
              <w:t xml:space="preserve"> MIESIĘCY NA WSZYTSKIE POZYCJE OD 1 DO </w:t>
            </w:r>
            <w:r w:rsidR="00DD1871">
              <w:rPr>
                <w:rFonts w:ascii="Cambria" w:hAnsi="Cambria" w:cs="Tahoma"/>
                <w:sz w:val="18"/>
                <w:szCs w:val="18"/>
              </w:rPr>
              <w:t>5</w:t>
            </w:r>
          </w:p>
        </w:tc>
        <w:tc>
          <w:tcPr>
            <w:tcW w:w="4047" w:type="dxa"/>
          </w:tcPr>
          <w:p w14:paraId="345627AE" w14:textId="34681811" w:rsidR="0006590C" w:rsidRPr="00DD1871" w:rsidRDefault="0006590C" w:rsidP="00DD1871">
            <w:pPr>
              <w:pStyle w:val="Default"/>
              <w:spacing w:before="40" w:after="40"/>
              <w:rPr>
                <w:rFonts w:ascii="Cambria" w:hAnsi="Cambria" w:cs="Tahoma"/>
                <w:sz w:val="18"/>
                <w:szCs w:val="18"/>
              </w:rPr>
            </w:pPr>
            <w:r w:rsidRPr="00DD1871">
              <w:rPr>
                <w:rFonts w:ascii="Cambria" w:hAnsi="Cambria" w:cs="Tahoma"/>
                <w:sz w:val="18"/>
                <w:szCs w:val="18"/>
              </w:rPr>
              <w:t>SPEŁNIA/NIE SPEŁNIA</w:t>
            </w:r>
          </w:p>
        </w:tc>
      </w:tr>
    </w:tbl>
    <w:p w14:paraId="217BC1A6" w14:textId="77777777" w:rsidR="00AF77BA" w:rsidRPr="00FE3DA3" w:rsidRDefault="00AF77BA" w:rsidP="00AF77BA">
      <w:pPr>
        <w:pStyle w:val="Default"/>
        <w:spacing w:before="40" w:after="40" w:line="276" w:lineRule="auto"/>
        <w:rPr>
          <w:rFonts w:ascii="Cambria" w:hAnsi="Cambria" w:cs="Tahoma"/>
          <w:color w:val="auto"/>
          <w:sz w:val="20"/>
          <w:szCs w:val="20"/>
        </w:rPr>
      </w:pPr>
    </w:p>
    <w:p w14:paraId="25A0D5EB" w14:textId="209E653A" w:rsidR="008A46B7" w:rsidRPr="00040886" w:rsidRDefault="00AD56CD" w:rsidP="00040886">
      <w:pPr>
        <w:spacing w:before="360"/>
        <w:rPr>
          <w:rFonts w:ascii="Cambria" w:hAnsi="Cambria"/>
          <w:sz w:val="20"/>
          <w:szCs w:val="20"/>
        </w:rPr>
      </w:pPr>
      <w:r w:rsidRPr="00FE3DA3">
        <w:rPr>
          <w:rFonts w:ascii="Cambria" w:eastAsia="Cambria" w:hAnsi="Cambria" w:cs="Cambria"/>
          <w:sz w:val="20"/>
          <w:szCs w:val="20"/>
        </w:rPr>
        <w:t>……………………………………………………………………………………………….</w:t>
      </w:r>
      <w:r w:rsidRPr="00FE3DA3">
        <w:rPr>
          <w:rFonts w:ascii="Cambria" w:eastAsia="Cambria" w:hAnsi="Cambria" w:cs="Cambria"/>
          <w:sz w:val="20"/>
          <w:szCs w:val="20"/>
        </w:rPr>
        <w:br/>
        <w:t xml:space="preserve">Podpis Wykonawcy </w:t>
      </w:r>
      <w:r w:rsidRPr="00FE3DA3">
        <w:rPr>
          <w:rFonts w:ascii="Cambria" w:hAnsi="Cambria"/>
          <w:sz w:val="20"/>
          <w:szCs w:val="20"/>
        </w:rPr>
        <w:t xml:space="preserve">lub osoby uprawnionej do reprezentowania Wykonawcy </w:t>
      </w:r>
    </w:p>
    <w:p w14:paraId="25A0D5EC" w14:textId="77777777" w:rsidR="003B23C8" w:rsidRPr="00FE3DA3" w:rsidRDefault="003B23C8" w:rsidP="003B23C8">
      <w:pPr>
        <w:rPr>
          <w:rFonts w:ascii="Cambria" w:eastAsia="Cambria" w:hAnsi="Cambria" w:cs="Cambria"/>
          <w:b/>
          <w:sz w:val="20"/>
          <w:szCs w:val="20"/>
        </w:rPr>
      </w:pPr>
    </w:p>
    <w:p w14:paraId="25A0D65B" w14:textId="77777777" w:rsidR="00972E7A" w:rsidRPr="00FE3DA3" w:rsidRDefault="00972E7A" w:rsidP="009B4E2D">
      <w:pPr>
        <w:framePr w:w="15175" w:wrap="auto" w:hAnchor="text"/>
        <w:tabs>
          <w:tab w:val="left" w:pos="14742"/>
        </w:tabs>
        <w:ind w:right="364"/>
        <w:rPr>
          <w:rFonts w:ascii="Cambria" w:hAnsi="Cambria"/>
          <w:sz w:val="20"/>
          <w:szCs w:val="20"/>
        </w:rPr>
      </w:pPr>
      <w:r w:rsidRPr="00FE3DA3">
        <w:rPr>
          <w:rFonts w:ascii="Cambria" w:hAnsi="Cambria"/>
          <w:sz w:val="20"/>
          <w:szCs w:val="20"/>
        </w:rPr>
        <w:br w:type="page"/>
      </w:r>
    </w:p>
    <w:p w14:paraId="25A0DAF1" w14:textId="3E527F19" w:rsidR="008B167C" w:rsidRPr="00FE3DA3" w:rsidRDefault="008B167C" w:rsidP="00AD56CD">
      <w:pPr>
        <w:spacing w:before="360"/>
        <w:rPr>
          <w:rFonts w:ascii="Cambria" w:hAnsi="Cambria"/>
          <w:sz w:val="20"/>
          <w:szCs w:val="20"/>
        </w:rPr>
      </w:pPr>
    </w:p>
    <w:sectPr w:rsidR="008B167C" w:rsidRPr="00FE3DA3" w:rsidSect="00F9605D">
      <w:headerReference w:type="default" r:id="rId8"/>
      <w:footerReference w:type="default" r:id="rId9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562253" w14:textId="77777777" w:rsidR="00F20289" w:rsidRDefault="00F20289" w:rsidP="003B23C8">
      <w:r>
        <w:separator/>
      </w:r>
    </w:p>
  </w:endnote>
  <w:endnote w:type="continuationSeparator" w:id="0">
    <w:p w14:paraId="71D62EBA" w14:textId="77777777" w:rsidR="00F20289" w:rsidRDefault="00F20289" w:rsidP="003B2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adea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lawik">
    <w:charset w:val="EE"/>
    <w:family w:val="swiss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2283987"/>
      <w:docPartObj>
        <w:docPartGallery w:val="Page Numbers (Bottom of Page)"/>
        <w:docPartUnique/>
      </w:docPartObj>
    </w:sdtPr>
    <w:sdtEndPr/>
    <w:sdtContent>
      <w:p w14:paraId="25A0DAF7" w14:textId="77777777" w:rsidR="00744672" w:rsidRDefault="0095156B">
        <w:pPr>
          <w:pStyle w:val="Stopka"/>
        </w:pPr>
        <w:r>
          <w:fldChar w:fldCharType="begin"/>
        </w:r>
        <w:r w:rsidR="00744672">
          <w:instrText>PAGE   \* MERGEFORMAT</w:instrText>
        </w:r>
        <w:r>
          <w:fldChar w:fldCharType="separate"/>
        </w:r>
        <w:r w:rsidR="00F15CD1">
          <w:rPr>
            <w:noProof/>
          </w:rPr>
          <w:t>1</w:t>
        </w:r>
        <w:r>
          <w:fldChar w:fldCharType="end"/>
        </w:r>
      </w:p>
    </w:sdtContent>
  </w:sdt>
  <w:p w14:paraId="25A0DAF8" w14:textId="77777777" w:rsidR="00744672" w:rsidRDefault="007446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8E8E6" w14:textId="77777777" w:rsidR="00F20289" w:rsidRDefault="00F20289" w:rsidP="003B23C8">
      <w:r>
        <w:separator/>
      </w:r>
    </w:p>
  </w:footnote>
  <w:footnote w:type="continuationSeparator" w:id="0">
    <w:p w14:paraId="2EB2F56E" w14:textId="77777777" w:rsidR="00F20289" w:rsidRDefault="00F20289" w:rsidP="003B2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0DAF6" w14:textId="578BE761" w:rsidR="00744672" w:rsidRDefault="009D5EF0" w:rsidP="0019446E">
    <w:pPr>
      <w:pStyle w:val="Nagwek"/>
      <w:jc w:val="center"/>
    </w:pPr>
    <w:r w:rsidRPr="002136D1">
      <w:rPr>
        <w:noProof/>
      </w:rPr>
      <w:drawing>
        <wp:inline distT="0" distB="0" distL="0" distR="0" wp14:anchorId="2D386502" wp14:editId="6787BF5D">
          <wp:extent cx="5759450" cy="612140"/>
          <wp:effectExtent l="0" t="0" r="0" b="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7269" cy="6129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9719D"/>
    <w:multiLevelType w:val="multilevel"/>
    <w:tmpl w:val="B3C4D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B8221D"/>
    <w:multiLevelType w:val="multilevel"/>
    <w:tmpl w:val="C4D84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6B28F0"/>
    <w:multiLevelType w:val="multilevel"/>
    <w:tmpl w:val="817602F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122CA2"/>
    <w:multiLevelType w:val="multilevel"/>
    <w:tmpl w:val="161A3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562A8F"/>
    <w:multiLevelType w:val="multilevel"/>
    <w:tmpl w:val="D4A8E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3446EBD"/>
    <w:multiLevelType w:val="multilevel"/>
    <w:tmpl w:val="4F805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3A4232"/>
    <w:multiLevelType w:val="multilevel"/>
    <w:tmpl w:val="85A20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CDF0544"/>
    <w:multiLevelType w:val="multilevel"/>
    <w:tmpl w:val="B56A48C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  <w:b/>
        <w:bCs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3F624224"/>
    <w:multiLevelType w:val="multilevel"/>
    <w:tmpl w:val="250CB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217A22"/>
    <w:multiLevelType w:val="multilevel"/>
    <w:tmpl w:val="5F6E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BE03D0"/>
    <w:multiLevelType w:val="multilevel"/>
    <w:tmpl w:val="D196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5D40A9"/>
    <w:multiLevelType w:val="multilevel"/>
    <w:tmpl w:val="B172D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436836"/>
    <w:multiLevelType w:val="multilevel"/>
    <w:tmpl w:val="4F805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46707D"/>
    <w:multiLevelType w:val="multilevel"/>
    <w:tmpl w:val="70C4A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8C6FCA"/>
    <w:multiLevelType w:val="multilevel"/>
    <w:tmpl w:val="F454E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ABA5A28"/>
    <w:multiLevelType w:val="multilevel"/>
    <w:tmpl w:val="E1A28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E01E0B"/>
    <w:multiLevelType w:val="multilevel"/>
    <w:tmpl w:val="82A47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D6651EA"/>
    <w:multiLevelType w:val="multilevel"/>
    <w:tmpl w:val="9836D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32306B"/>
    <w:multiLevelType w:val="multilevel"/>
    <w:tmpl w:val="5B9AA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861766"/>
    <w:multiLevelType w:val="multilevel"/>
    <w:tmpl w:val="92624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CCE5F73"/>
    <w:multiLevelType w:val="multilevel"/>
    <w:tmpl w:val="4F805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F26677"/>
    <w:multiLevelType w:val="multilevel"/>
    <w:tmpl w:val="83BEB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CDF3E15"/>
    <w:multiLevelType w:val="multilevel"/>
    <w:tmpl w:val="BBD8D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73905409">
    <w:abstractNumId w:val="4"/>
  </w:num>
  <w:num w:numId="2" w16cid:durableId="100498949">
    <w:abstractNumId w:val="19"/>
  </w:num>
  <w:num w:numId="3" w16cid:durableId="1203251915">
    <w:abstractNumId w:val="6"/>
  </w:num>
  <w:num w:numId="4" w16cid:durableId="294877327">
    <w:abstractNumId w:val="14"/>
  </w:num>
  <w:num w:numId="5" w16cid:durableId="2143111161">
    <w:abstractNumId w:val="16"/>
  </w:num>
  <w:num w:numId="6" w16cid:durableId="150871891">
    <w:abstractNumId w:val="22"/>
  </w:num>
  <w:num w:numId="7" w16cid:durableId="1908614784">
    <w:abstractNumId w:val="18"/>
  </w:num>
  <w:num w:numId="8" w16cid:durableId="55202336">
    <w:abstractNumId w:val="0"/>
  </w:num>
  <w:num w:numId="9" w16cid:durableId="77557781">
    <w:abstractNumId w:val="15"/>
  </w:num>
  <w:num w:numId="10" w16cid:durableId="1561474064">
    <w:abstractNumId w:val="17"/>
  </w:num>
  <w:num w:numId="11" w16cid:durableId="98570125">
    <w:abstractNumId w:val="5"/>
  </w:num>
  <w:num w:numId="12" w16cid:durableId="330648559">
    <w:abstractNumId w:val="12"/>
  </w:num>
  <w:num w:numId="13" w16cid:durableId="1923642504">
    <w:abstractNumId w:val="20"/>
  </w:num>
  <w:num w:numId="14" w16cid:durableId="1233539302">
    <w:abstractNumId w:val="21"/>
  </w:num>
  <w:num w:numId="15" w16cid:durableId="733703695">
    <w:abstractNumId w:val="11"/>
  </w:num>
  <w:num w:numId="16" w16cid:durableId="2055695816">
    <w:abstractNumId w:val="1"/>
  </w:num>
  <w:num w:numId="17" w16cid:durableId="1151215047">
    <w:abstractNumId w:val="8"/>
  </w:num>
  <w:num w:numId="18" w16cid:durableId="1282305556">
    <w:abstractNumId w:val="9"/>
  </w:num>
  <w:num w:numId="19" w16cid:durableId="769205243">
    <w:abstractNumId w:val="3"/>
  </w:num>
  <w:num w:numId="20" w16cid:durableId="1956521311">
    <w:abstractNumId w:val="13"/>
  </w:num>
  <w:num w:numId="21" w16cid:durableId="1342046801">
    <w:abstractNumId w:val="10"/>
  </w:num>
  <w:num w:numId="22" w16cid:durableId="1975482694">
    <w:abstractNumId w:val="2"/>
  </w:num>
  <w:num w:numId="23" w16cid:durableId="3848362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5C54"/>
    <w:rsid w:val="000025FC"/>
    <w:rsid w:val="00004D4A"/>
    <w:rsid w:val="000143EA"/>
    <w:rsid w:val="00040886"/>
    <w:rsid w:val="0004701C"/>
    <w:rsid w:val="00047387"/>
    <w:rsid w:val="00057CEB"/>
    <w:rsid w:val="000602BC"/>
    <w:rsid w:val="00062BE4"/>
    <w:rsid w:val="0006590C"/>
    <w:rsid w:val="00065BF5"/>
    <w:rsid w:val="00085374"/>
    <w:rsid w:val="0009140F"/>
    <w:rsid w:val="00091829"/>
    <w:rsid w:val="00092A35"/>
    <w:rsid w:val="000A1D28"/>
    <w:rsid w:val="000A2035"/>
    <w:rsid w:val="000A54FB"/>
    <w:rsid w:val="000D09E5"/>
    <w:rsid w:val="000E231C"/>
    <w:rsid w:val="000E7C28"/>
    <w:rsid w:val="000F3E2E"/>
    <w:rsid w:val="000F6279"/>
    <w:rsid w:val="0011247C"/>
    <w:rsid w:val="00117749"/>
    <w:rsid w:val="001268FB"/>
    <w:rsid w:val="0013347E"/>
    <w:rsid w:val="00143C84"/>
    <w:rsid w:val="00145935"/>
    <w:rsid w:val="001478BA"/>
    <w:rsid w:val="001537B9"/>
    <w:rsid w:val="00157E74"/>
    <w:rsid w:val="00180E09"/>
    <w:rsid w:val="0019446E"/>
    <w:rsid w:val="001B14FD"/>
    <w:rsid w:val="001B1C41"/>
    <w:rsid w:val="001C4605"/>
    <w:rsid w:val="001C682A"/>
    <w:rsid w:val="001D0ED6"/>
    <w:rsid w:val="001E01B4"/>
    <w:rsid w:val="001E29EF"/>
    <w:rsid w:val="001E73A9"/>
    <w:rsid w:val="001F2E09"/>
    <w:rsid w:val="00216C3C"/>
    <w:rsid w:val="00216CA8"/>
    <w:rsid w:val="00221949"/>
    <w:rsid w:val="00225ABB"/>
    <w:rsid w:val="00230E4A"/>
    <w:rsid w:val="00253FC8"/>
    <w:rsid w:val="00254407"/>
    <w:rsid w:val="00255F62"/>
    <w:rsid w:val="00262657"/>
    <w:rsid w:val="0027255E"/>
    <w:rsid w:val="0027394A"/>
    <w:rsid w:val="0028054D"/>
    <w:rsid w:val="0028058F"/>
    <w:rsid w:val="00297317"/>
    <w:rsid w:val="002A30BA"/>
    <w:rsid w:val="002B4DC7"/>
    <w:rsid w:val="002C662F"/>
    <w:rsid w:val="002C7270"/>
    <w:rsid w:val="002E25C0"/>
    <w:rsid w:val="002E2D69"/>
    <w:rsid w:val="002E305A"/>
    <w:rsid w:val="002F011B"/>
    <w:rsid w:val="002F2722"/>
    <w:rsid w:val="002F40E3"/>
    <w:rsid w:val="00301275"/>
    <w:rsid w:val="00301FF4"/>
    <w:rsid w:val="00311DA8"/>
    <w:rsid w:val="00321032"/>
    <w:rsid w:val="0033134B"/>
    <w:rsid w:val="00343999"/>
    <w:rsid w:val="00343D5F"/>
    <w:rsid w:val="00346F8D"/>
    <w:rsid w:val="0035310E"/>
    <w:rsid w:val="003548CF"/>
    <w:rsid w:val="00354C90"/>
    <w:rsid w:val="00387DF5"/>
    <w:rsid w:val="003926BB"/>
    <w:rsid w:val="00392EC2"/>
    <w:rsid w:val="003A4F72"/>
    <w:rsid w:val="003A5863"/>
    <w:rsid w:val="003A6A87"/>
    <w:rsid w:val="003B0569"/>
    <w:rsid w:val="003B23C8"/>
    <w:rsid w:val="003B68EE"/>
    <w:rsid w:val="003C380C"/>
    <w:rsid w:val="003C6484"/>
    <w:rsid w:val="003C7CAE"/>
    <w:rsid w:val="003D0C50"/>
    <w:rsid w:val="003E7972"/>
    <w:rsid w:val="004027AF"/>
    <w:rsid w:val="00402CF3"/>
    <w:rsid w:val="0040390C"/>
    <w:rsid w:val="00421A8D"/>
    <w:rsid w:val="00422441"/>
    <w:rsid w:val="00424674"/>
    <w:rsid w:val="00442226"/>
    <w:rsid w:val="0044494A"/>
    <w:rsid w:val="00471DCE"/>
    <w:rsid w:val="00493D5A"/>
    <w:rsid w:val="004A01E4"/>
    <w:rsid w:val="004A2C86"/>
    <w:rsid w:val="004A5EBA"/>
    <w:rsid w:val="004A78CB"/>
    <w:rsid w:val="004B2094"/>
    <w:rsid w:val="004B36CF"/>
    <w:rsid w:val="004B37BE"/>
    <w:rsid w:val="004B7AD7"/>
    <w:rsid w:val="004C00DF"/>
    <w:rsid w:val="004C7F13"/>
    <w:rsid w:val="004D0DAA"/>
    <w:rsid w:val="004E4867"/>
    <w:rsid w:val="004E533F"/>
    <w:rsid w:val="004E7CD1"/>
    <w:rsid w:val="004F6177"/>
    <w:rsid w:val="004F7A42"/>
    <w:rsid w:val="00501209"/>
    <w:rsid w:val="005064AB"/>
    <w:rsid w:val="00516C64"/>
    <w:rsid w:val="005241BB"/>
    <w:rsid w:val="00537366"/>
    <w:rsid w:val="005470C2"/>
    <w:rsid w:val="0055011F"/>
    <w:rsid w:val="00552CE9"/>
    <w:rsid w:val="0056234C"/>
    <w:rsid w:val="00567DB0"/>
    <w:rsid w:val="005760B5"/>
    <w:rsid w:val="00585FA6"/>
    <w:rsid w:val="00594019"/>
    <w:rsid w:val="00597B66"/>
    <w:rsid w:val="005A3C72"/>
    <w:rsid w:val="005B0F7E"/>
    <w:rsid w:val="005C13FA"/>
    <w:rsid w:val="005D1043"/>
    <w:rsid w:val="005D5335"/>
    <w:rsid w:val="005F2624"/>
    <w:rsid w:val="005F4EB3"/>
    <w:rsid w:val="005F76D2"/>
    <w:rsid w:val="00603F0D"/>
    <w:rsid w:val="0061433B"/>
    <w:rsid w:val="00620639"/>
    <w:rsid w:val="0064406F"/>
    <w:rsid w:val="006530CB"/>
    <w:rsid w:val="006569BD"/>
    <w:rsid w:val="00657E09"/>
    <w:rsid w:val="00660B39"/>
    <w:rsid w:val="00670606"/>
    <w:rsid w:val="00673465"/>
    <w:rsid w:val="006757E3"/>
    <w:rsid w:val="00682B95"/>
    <w:rsid w:val="006910D8"/>
    <w:rsid w:val="0069567A"/>
    <w:rsid w:val="006A189A"/>
    <w:rsid w:val="006B3E95"/>
    <w:rsid w:val="006B7B9E"/>
    <w:rsid w:val="006C39EA"/>
    <w:rsid w:val="006D3F27"/>
    <w:rsid w:val="006D604E"/>
    <w:rsid w:val="006F124E"/>
    <w:rsid w:val="006F2B86"/>
    <w:rsid w:val="007001B3"/>
    <w:rsid w:val="0072282B"/>
    <w:rsid w:val="00722AB1"/>
    <w:rsid w:val="007238AE"/>
    <w:rsid w:val="00723A78"/>
    <w:rsid w:val="00725D9A"/>
    <w:rsid w:val="00726DF2"/>
    <w:rsid w:val="007364CA"/>
    <w:rsid w:val="00736618"/>
    <w:rsid w:val="0074017C"/>
    <w:rsid w:val="00742B58"/>
    <w:rsid w:val="00744672"/>
    <w:rsid w:val="007533B1"/>
    <w:rsid w:val="00753670"/>
    <w:rsid w:val="0075443C"/>
    <w:rsid w:val="00762E50"/>
    <w:rsid w:val="007727A9"/>
    <w:rsid w:val="00773305"/>
    <w:rsid w:val="00775DFC"/>
    <w:rsid w:val="00775E07"/>
    <w:rsid w:val="00777F0A"/>
    <w:rsid w:val="00781EF3"/>
    <w:rsid w:val="007969DC"/>
    <w:rsid w:val="007A493E"/>
    <w:rsid w:val="007A6A0C"/>
    <w:rsid w:val="007B357B"/>
    <w:rsid w:val="007B5E17"/>
    <w:rsid w:val="007C0902"/>
    <w:rsid w:val="007C30BC"/>
    <w:rsid w:val="007E0428"/>
    <w:rsid w:val="007E2F18"/>
    <w:rsid w:val="007F7D4A"/>
    <w:rsid w:val="00815D59"/>
    <w:rsid w:val="008212F8"/>
    <w:rsid w:val="0082131A"/>
    <w:rsid w:val="008316B4"/>
    <w:rsid w:val="008425C3"/>
    <w:rsid w:val="00851DD6"/>
    <w:rsid w:val="00855EDE"/>
    <w:rsid w:val="00857B93"/>
    <w:rsid w:val="0086209B"/>
    <w:rsid w:val="008658A4"/>
    <w:rsid w:val="0087007D"/>
    <w:rsid w:val="00880B45"/>
    <w:rsid w:val="00883E5B"/>
    <w:rsid w:val="008A46B7"/>
    <w:rsid w:val="008A6272"/>
    <w:rsid w:val="008B167C"/>
    <w:rsid w:val="008B4706"/>
    <w:rsid w:val="008C1942"/>
    <w:rsid w:val="008C1EDA"/>
    <w:rsid w:val="008D658B"/>
    <w:rsid w:val="008D68DF"/>
    <w:rsid w:val="008F4B69"/>
    <w:rsid w:val="0090680F"/>
    <w:rsid w:val="0091730D"/>
    <w:rsid w:val="00932FDA"/>
    <w:rsid w:val="00936C82"/>
    <w:rsid w:val="009439EA"/>
    <w:rsid w:val="0095156B"/>
    <w:rsid w:val="009576B0"/>
    <w:rsid w:val="0097136C"/>
    <w:rsid w:val="00972E7A"/>
    <w:rsid w:val="009829F9"/>
    <w:rsid w:val="00984B00"/>
    <w:rsid w:val="0098729F"/>
    <w:rsid w:val="00987E10"/>
    <w:rsid w:val="009934D9"/>
    <w:rsid w:val="009935CE"/>
    <w:rsid w:val="009A49E3"/>
    <w:rsid w:val="009A7798"/>
    <w:rsid w:val="009B4E2D"/>
    <w:rsid w:val="009C05D5"/>
    <w:rsid w:val="009C139F"/>
    <w:rsid w:val="009C2524"/>
    <w:rsid w:val="009C5C88"/>
    <w:rsid w:val="009D5EF0"/>
    <w:rsid w:val="009F4BD8"/>
    <w:rsid w:val="00A01F54"/>
    <w:rsid w:val="00A07FD0"/>
    <w:rsid w:val="00A104EF"/>
    <w:rsid w:val="00A1259D"/>
    <w:rsid w:val="00A1277A"/>
    <w:rsid w:val="00A17CA8"/>
    <w:rsid w:val="00A253DF"/>
    <w:rsid w:val="00A32BF5"/>
    <w:rsid w:val="00A47B39"/>
    <w:rsid w:val="00A52737"/>
    <w:rsid w:val="00A54DEF"/>
    <w:rsid w:val="00A56129"/>
    <w:rsid w:val="00A56B1B"/>
    <w:rsid w:val="00A61542"/>
    <w:rsid w:val="00A86C2A"/>
    <w:rsid w:val="00A9016D"/>
    <w:rsid w:val="00A90B3B"/>
    <w:rsid w:val="00A9238E"/>
    <w:rsid w:val="00A9655F"/>
    <w:rsid w:val="00AA61DE"/>
    <w:rsid w:val="00AC282A"/>
    <w:rsid w:val="00AC69E6"/>
    <w:rsid w:val="00AC6AD0"/>
    <w:rsid w:val="00AC79DF"/>
    <w:rsid w:val="00AD56CD"/>
    <w:rsid w:val="00AE4491"/>
    <w:rsid w:val="00AF4F89"/>
    <w:rsid w:val="00AF5C54"/>
    <w:rsid w:val="00AF6E8D"/>
    <w:rsid w:val="00AF77BA"/>
    <w:rsid w:val="00AF7DEF"/>
    <w:rsid w:val="00B04F4B"/>
    <w:rsid w:val="00B140E1"/>
    <w:rsid w:val="00B16179"/>
    <w:rsid w:val="00B1778B"/>
    <w:rsid w:val="00B31C1D"/>
    <w:rsid w:val="00B42E64"/>
    <w:rsid w:val="00B44A7B"/>
    <w:rsid w:val="00B63365"/>
    <w:rsid w:val="00B7110C"/>
    <w:rsid w:val="00B817B5"/>
    <w:rsid w:val="00B82130"/>
    <w:rsid w:val="00B8248B"/>
    <w:rsid w:val="00B924D2"/>
    <w:rsid w:val="00BA0ADA"/>
    <w:rsid w:val="00BA5774"/>
    <w:rsid w:val="00BB73FE"/>
    <w:rsid w:val="00BB7BD5"/>
    <w:rsid w:val="00BC34D0"/>
    <w:rsid w:val="00BC4AEE"/>
    <w:rsid w:val="00BC4D4F"/>
    <w:rsid w:val="00BC7B90"/>
    <w:rsid w:val="00BD5108"/>
    <w:rsid w:val="00BE0D8C"/>
    <w:rsid w:val="00BE223A"/>
    <w:rsid w:val="00BE32C4"/>
    <w:rsid w:val="00BE7F4A"/>
    <w:rsid w:val="00BF313B"/>
    <w:rsid w:val="00BF4521"/>
    <w:rsid w:val="00C14948"/>
    <w:rsid w:val="00C219AF"/>
    <w:rsid w:val="00C30059"/>
    <w:rsid w:val="00C44808"/>
    <w:rsid w:val="00C527F4"/>
    <w:rsid w:val="00C72944"/>
    <w:rsid w:val="00C7531B"/>
    <w:rsid w:val="00C97D4F"/>
    <w:rsid w:val="00CA1594"/>
    <w:rsid w:val="00CA2B4F"/>
    <w:rsid w:val="00CA5974"/>
    <w:rsid w:val="00CB2F27"/>
    <w:rsid w:val="00CB6C10"/>
    <w:rsid w:val="00CD51F9"/>
    <w:rsid w:val="00CE17C6"/>
    <w:rsid w:val="00D12A44"/>
    <w:rsid w:val="00D26132"/>
    <w:rsid w:val="00D40B30"/>
    <w:rsid w:val="00D41101"/>
    <w:rsid w:val="00D456C6"/>
    <w:rsid w:val="00D56FD7"/>
    <w:rsid w:val="00D62037"/>
    <w:rsid w:val="00D6292B"/>
    <w:rsid w:val="00D63ABD"/>
    <w:rsid w:val="00D67180"/>
    <w:rsid w:val="00DA4B1C"/>
    <w:rsid w:val="00DA6E1C"/>
    <w:rsid w:val="00DB361F"/>
    <w:rsid w:val="00DB4ECB"/>
    <w:rsid w:val="00DC05A6"/>
    <w:rsid w:val="00DC0C93"/>
    <w:rsid w:val="00DD1871"/>
    <w:rsid w:val="00DD19E9"/>
    <w:rsid w:val="00DD75A0"/>
    <w:rsid w:val="00DE2E19"/>
    <w:rsid w:val="00DE79CF"/>
    <w:rsid w:val="00DF21DA"/>
    <w:rsid w:val="00E136EF"/>
    <w:rsid w:val="00E16BAF"/>
    <w:rsid w:val="00E247E7"/>
    <w:rsid w:val="00E256BA"/>
    <w:rsid w:val="00E32224"/>
    <w:rsid w:val="00E33712"/>
    <w:rsid w:val="00E337F2"/>
    <w:rsid w:val="00E37AF7"/>
    <w:rsid w:val="00E6387B"/>
    <w:rsid w:val="00E6566F"/>
    <w:rsid w:val="00E71F9B"/>
    <w:rsid w:val="00E73882"/>
    <w:rsid w:val="00E82BE0"/>
    <w:rsid w:val="00E86A9F"/>
    <w:rsid w:val="00E90662"/>
    <w:rsid w:val="00EB0F4E"/>
    <w:rsid w:val="00EB76BE"/>
    <w:rsid w:val="00EC4FBF"/>
    <w:rsid w:val="00EC579D"/>
    <w:rsid w:val="00EE594A"/>
    <w:rsid w:val="00EE5D57"/>
    <w:rsid w:val="00F03D90"/>
    <w:rsid w:val="00F06827"/>
    <w:rsid w:val="00F07888"/>
    <w:rsid w:val="00F14477"/>
    <w:rsid w:val="00F15CD1"/>
    <w:rsid w:val="00F16514"/>
    <w:rsid w:val="00F20289"/>
    <w:rsid w:val="00F21C30"/>
    <w:rsid w:val="00F22EB3"/>
    <w:rsid w:val="00F35F75"/>
    <w:rsid w:val="00F42D08"/>
    <w:rsid w:val="00F51381"/>
    <w:rsid w:val="00F55DA9"/>
    <w:rsid w:val="00F5733A"/>
    <w:rsid w:val="00F636D8"/>
    <w:rsid w:val="00F63866"/>
    <w:rsid w:val="00F81CF4"/>
    <w:rsid w:val="00F83FA7"/>
    <w:rsid w:val="00F84334"/>
    <w:rsid w:val="00F87B79"/>
    <w:rsid w:val="00F901FA"/>
    <w:rsid w:val="00F9459A"/>
    <w:rsid w:val="00F9605D"/>
    <w:rsid w:val="00F96810"/>
    <w:rsid w:val="00FA55A3"/>
    <w:rsid w:val="00FB182A"/>
    <w:rsid w:val="00FB56CF"/>
    <w:rsid w:val="00FD1A04"/>
    <w:rsid w:val="00FD51A2"/>
    <w:rsid w:val="00FE2955"/>
    <w:rsid w:val="00FE29F0"/>
    <w:rsid w:val="00FE3DA3"/>
    <w:rsid w:val="00FE6822"/>
    <w:rsid w:val="00FE6905"/>
    <w:rsid w:val="00FF6090"/>
    <w:rsid w:val="00FF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A0D5E1"/>
  <w15:docId w15:val="{172A5530-B0FF-4781-852B-ACE5FA8A8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53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5443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60B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778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23C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B23C8"/>
  </w:style>
  <w:style w:type="paragraph" w:styleId="Stopka">
    <w:name w:val="footer"/>
    <w:basedOn w:val="Normalny"/>
    <w:link w:val="StopkaZnak"/>
    <w:uiPriority w:val="99"/>
    <w:unhideWhenUsed/>
    <w:rsid w:val="003B23C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B23C8"/>
  </w:style>
  <w:style w:type="paragraph" w:customStyle="1" w:styleId="Nagwek11">
    <w:name w:val="Nagłówek 11"/>
    <w:basedOn w:val="Normalny"/>
    <w:uiPriority w:val="1"/>
    <w:qFormat/>
    <w:rsid w:val="003B23C8"/>
    <w:pPr>
      <w:ind w:left="1982"/>
      <w:outlineLvl w:val="1"/>
    </w:pPr>
    <w:rPr>
      <w:rFonts w:ascii="Caladea" w:eastAsia="Caladea" w:hAnsi="Caladea" w:cs="Caladea"/>
      <w:b/>
      <w:bCs/>
      <w:color w:val="00000A"/>
      <w:lang w:eastAsia="en-US"/>
    </w:rPr>
  </w:style>
  <w:style w:type="paragraph" w:styleId="Tekstpodstawowy">
    <w:name w:val="Body Text"/>
    <w:basedOn w:val="Normalny"/>
    <w:link w:val="TekstpodstawowyZnak1"/>
    <w:rsid w:val="003B23C8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qFormat/>
    <w:rsid w:val="003B23C8"/>
    <w:rPr>
      <w:rFonts w:ascii="Calibri" w:eastAsia="Calibri" w:hAnsi="Calibri" w:cs="Calibri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3B23C8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semiHidden/>
    <w:rsid w:val="003B2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3B23C8"/>
    <w:rPr>
      <w:rFonts w:ascii="Arial Unicode MS" w:eastAsia="Arial Unicode MS" w:hAnsi="Arial Unicode MS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6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605"/>
    <w:rPr>
      <w:rFonts w:ascii="Segoe UI" w:eastAsia="Calibri" w:hAnsi="Segoe UI" w:cs="Segoe UI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F16514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5443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5443C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BC4AEE"/>
    <w:rPr>
      <w:color w:val="0000FF"/>
      <w:u w:val="single"/>
    </w:rPr>
  </w:style>
  <w:style w:type="character" w:customStyle="1" w:styleId="attribute-name">
    <w:name w:val="attribute-name"/>
    <w:basedOn w:val="Domylnaczcionkaakapitu"/>
    <w:rsid w:val="00880B45"/>
  </w:style>
  <w:style w:type="character" w:customStyle="1" w:styleId="attribute-value">
    <w:name w:val="attribute-value"/>
    <w:basedOn w:val="Domylnaczcionkaakapitu"/>
    <w:rsid w:val="00143C84"/>
  </w:style>
  <w:style w:type="character" w:customStyle="1" w:styleId="Nagwek1Znak">
    <w:name w:val="Nagłówek 1 Znak"/>
    <w:basedOn w:val="Domylnaczcionkaakapitu"/>
    <w:link w:val="Nagwek1"/>
    <w:uiPriority w:val="9"/>
    <w:rsid w:val="005D533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a-size-large">
    <w:name w:val="a-size-large"/>
    <w:basedOn w:val="Domylnaczcionkaakapitu"/>
    <w:rsid w:val="005D5335"/>
  </w:style>
  <w:style w:type="character" w:customStyle="1" w:styleId="a-list-item">
    <w:name w:val="a-list-item"/>
    <w:basedOn w:val="Domylnaczcionkaakapitu"/>
    <w:rsid w:val="005D5335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60B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customStyle="1" w:styleId="Standard">
    <w:name w:val="Standard"/>
    <w:rsid w:val="00723A7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778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paragraph" w:customStyle="1" w:styleId="Default">
    <w:name w:val="Default"/>
    <w:rsid w:val="00AF77BA"/>
    <w:pPr>
      <w:autoSpaceDE w:val="0"/>
      <w:autoSpaceDN w:val="0"/>
      <w:adjustRightInd w:val="0"/>
      <w:spacing w:after="0" w:line="240" w:lineRule="auto"/>
    </w:pPr>
    <w:rPr>
      <w:rFonts w:ascii="Selawik" w:eastAsia="Calibri" w:hAnsi="Selawik" w:cs="Selawik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31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757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57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57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olorowalistaakcent11">
    <w:name w:val="Kolorowa lista — akcent 11"/>
    <w:aliases w:val="L1,Numerowanie,Akapit z listą5,T_SZ_List Paragraph,normalny tekst,Jasna lista — akcent 51,Kolorowa lista — akcent 111,Średnia siatka 1 — akcent 22"/>
    <w:basedOn w:val="Normalny"/>
    <w:link w:val="Kolorowalistaakcent1Znak"/>
    <w:qFormat/>
    <w:rsid w:val="00E90662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,b1 Zn"/>
    <w:link w:val="Kolorowalistaakcent11"/>
    <w:uiPriority w:val="34"/>
    <w:qFormat/>
    <w:locked/>
    <w:rsid w:val="00E90662"/>
    <w:rPr>
      <w:rFonts w:ascii="Calibri" w:eastAsia="SimSun" w:hAnsi="Calibri" w:cs="Times New Roman"/>
      <w:sz w:val="20"/>
      <w:szCs w:val="20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91730D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91730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5B890-20CE-4946-96E0-3CFF20F19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Karolina Dyś</cp:lastModifiedBy>
  <cp:revision>56</cp:revision>
  <cp:lastPrinted>2023-07-11T07:48:00Z</cp:lastPrinted>
  <dcterms:created xsi:type="dcterms:W3CDTF">2025-02-06T21:12:00Z</dcterms:created>
  <dcterms:modified xsi:type="dcterms:W3CDTF">2025-05-06T12:28:00Z</dcterms:modified>
</cp:coreProperties>
</file>